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3AEF7AAB"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r>
      <w:r w:rsidR="006D3541" w:rsidRPr="00AF09BF">
        <w:rPr>
          <w:rFonts w:ascii="Times New Roman" w:hAnsi="Times New Roman"/>
          <w:bCs/>
          <w:iCs/>
          <w:sz w:val="24"/>
          <w:szCs w:val="24"/>
        </w:rPr>
        <w:t xml:space="preserve">Zamawiający oświadcza, iż zadanie, o którym mowa w § 1 poniżej, jest współfinansowane ze środków </w:t>
      </w:r>
      <w:r w:rsidR="006D3541" w:rsidRPr="008172C7">
        <w:rPr>
          <w:rFonts w:ascii="Times New Roman" w:hAnsi="Times New Roman"/>
          <w:bCs/>
          <w:iCs/>
          <w:sz w:val="24"/>
          <w:szCs w:val="24"/>
        </w:rPr>
        <w:t>Fundusze europejskie dla edukacji i kadr w Łódzkiem w ramach Programu Regionalnego Fundusze Europejskie dla Łódzkiego 2021-2027, nr umowy FELD.08.08-IZ.00-0057/24-00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0AC0F63E" w:rsidR="00B368BB" w:rsidRPr="003B0ECA" w:rsidRDefault="00B368BB" w:rsidP="006D3541">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6D3541" w:rsidRPr="006D3541">
        <w:rPr>
          <w:rFonts w:ascii="Times New Roman" w:eastAsia="Arial" w:hAnsi="Times New Roman"/>
          <w:b/>
          <w:bCs/>
          <w:color w:val="000000"/>
          <w:sz w:val="24"/>
          <w:szCs w:val="24"/>
          <w:lang w:eastAsia="ar-SA"/>
        </w:rPr>
        <w:t>Dostawa sprzętu komputerowego na potrzeby pracowni technika organizacji turystyki, w ramach projektu pn.: „Podróże które zmieniają życie” - program wsparcia kierunku technik organizacji turystyki w Zespole Szkół nr 2 im. J. Długosza w Wieluniu, współfinansowanego ze środków Fundusze europejskie dla edukacji i kadr w Łódzkiem w ramach Programu Regionalnego Fundusze Europejskie dla Łódzkiego 2021-2027, nr umowy FELD.08.08-IZ.00-0057/24-00</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6886A2AA" w14:textId="6862D9E6" w:rsidR="00D30ED5" w:rsidRDefault="00F823FB">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Przedmiotem zamówienia jest </w:t>
      </w:r>
      <w:r w:rsidR="00D30ED5" w:rsidRPr="00D30ED5">
        <w:rPr>
          <w:rFonts w:ascii="Times New Roman" w:hAnsi="Times New Roman"/>
          <w:sz w:val="24"/>
          <w:szCs w:val="24"/>
        </w:rPr>
        <w:t xml:space="preserve">zakup i dostawa </w:t>
      </w:r>
      <w:r w:rsidR="006D3541" w:rsidRPr="006D3541">
        <w:rPr>
          <w:rFonts w:ascii="Times New Roman" w:hAnsi="Times New Roman"/>
          <w:sz w:val="24"/>
          <w:szCs w:val="24"/>
        </w:rPr>
        <w:t>sprzętu komputerowego na potrzeby pracowni technika organizacji turystyki</w:t>
      </w:r>
      <w:r w:rsidR="006D3541">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334E3E5F"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Przekazanie sprzętu 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lastRenderedPageBreak/>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EC55C9D"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485BD9">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lastRenderedPageBreak/>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FE0D7" w14:textId="77777777" w:rsidR="00773B77" w:rsidRDefault="00773B77" w:rsidP="00614E6C">
      <w:pPr>
        <w:spacing w:after="0" w:line="240" w:lineRule="auto"/>
      </w:pPr>
      <w:r>
        <w:separator/>
      </w:r>
    </w:p>
  </w:endnote>
  <w:endnote w:type="continuationSeparator" w:id="0">
    <w:p w14:paraId="663F66DE" w14:textId="77777777" w:rsidR="00773B77" w:rsidRDefault="00773B77"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41855DE6" w14:textId="77777777" w:rsidR="006D3541" w:rsidRDefault="006D3541" w:rsidP="006D3541">
        <w:pPr>
          <w:pStyle w:val="Stopka"/>
          <w:jc w:val="right"/>
        </w:pPr>
        <w:r>
          <w:fldChar w:fldCharType="begin"/>
        </w:r>
        <w:r>
          <w:instrText>PAGE   \* MERGEFORMAT</w:instrText>
        </w:r>
        <w:r>
          <w:fldChar w:fldCharType="separate"/>
        </w:r>
        <w:r>
          <w:t>1</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3470130D" w14:textId="77777777" w:rsidR="006D3541" w:rsidRPr="003B0ECA" w:rsidRDefault="006D3541" w:rsidP="006D3541">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172C7">
          <w:rPr>
            <w:rFonts w:ascii="Tahoma" w:eastAsia="Times New Roman" w:hAnsi="Tahoma"/>
            <w:b/>
            <w:bCs/>
            <w:color w:val="000000" w:themeColor="text1"/>
            <w:sz w:val="18"/>
            <w:szCs w:val="18"/>
            <w:lang w:eastAsia="pl-PL"/>
          </w:rPr>
          <w:t>„Podróże które zmieniają życie” - program wsparcia kierunku technik organizacji turystyki w Zespole Szkół nr 2 im. J. Długosza w Wieluniu, współfinansowanego ze środków Fundusze europejskie dla edukacji i kadr w Łódzkiem w ramach Programu Regionalnego Fundusze Europejskie dla Łódzkiego 2021-2027, nr umowy FELD.08.08-IZ.00-0057/24-00.</w:t>
        </w:r>
      </w:p>
      <w:p w14:paraId="4A97B309" w14:textId="77777777" w:rsidR="006D3541" w:rsidRPr="003B0ECA" w:rsidRDefault="006D3541" w:rsidP="006D3541">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38BC4DE4" w14:textId="77777777" w:rsidR="006D3541" w:rsidRPr="003B0ECA" w:rsidRDefault="006D3541" w:rsidP="006D3541">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2B04F3B4" w14:textId="77777777" w:rsidR="006D3541" w:rsidRPr="003B0ECA" w:rsidRDefault="006D3541" w:rsidP="006D3541">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1A0AF" w14:textId="77777777" w:rsidR="00773B77" w:rsidRDefault="00773B77" w:rsidP="00614E6C">
      <w:pPr>
        <w:spacing w:after="0" w:line="240" w:lineRule="auto"/>
      </w:pPr>
      <w:r>
        <w:separator/>
      </w:r>
    </w:p>
  </w:footnote>
  <w:footnote w:type="continuationSeparator" w:id="0">
    <w:p w14:paraId="5DF42B8C" w14:textId="77777777" w:rsidR="00773B77" w:rsidRDefault="00773B77"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D6B9D" w14:textId="77777777" w:rsidR="00D30ED5" w:rsidRPr="00312726" w:rsidRDefault="00D30ED5" w:rsidP="00D30ED5">
    <w:pPr>
      <w:spacing w:after="0" w:line="100" w:lineRule="atLeast"/>
    </w:pPr>
    <w:r w:rsidRPr="00F76600">
      <w:rPr>
        <w:noProof/>
      </w:rPr>
      <w:drawing>
        <wp:inline distT="0" distB="0" distL="0" distR="0" wp14:anchorId="4BD63037" wp14:editId="73048113">
          <wp:extent cx="5760720" cy="574040"/>
          <wp:effectExtent l="0" t="0" r="0" b="0"/>
          <wp:docPr id="21166692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0F0C46"/>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18"/>
    <w:rsid w:val="002B5FD0"/>
    <w:rsid w:val="002C079C"/>
    <w:rsid w:val="002E52F7"/>
    <w:rsid w:val="002E77F2"/>
    <w:rsid w:val="0030616D"/>
    <w:rsid w:val="00313818"/>
    <w:rsid w:val="00313E68"/>
    <w:rsid w:val="00315F4E"/>
    <w:rsid w:val="00342C83"/>
    <w:rsid w:val="0035244D"/>
    <w:rsid w:val="003536F3"/>
    <w:rsid w:val="00360D2B"/>
    <w:rsid w:val="0036131C"/>
    <w:rsid w:val="00387518"/>
    <w:rsid w:val="00393D27"/>
    <w:rsid w:val="003A5721"/>
    <w:rsid w:val="003B0ECA"/>
    <w:rsid w:val="003C4050"/>
    <w:rsid w:val="003D68A2"/>
    <w:rsid w:val="003D7690"/>
    <w:rsid w:val="003F4652"/>
    <w:rsid w:val="003F66C1"/>
    <w:rsid w:val="00400930"/>
    <w:rsid w:val="00401BE6"/>
    <w:rsid w:val="00410756"/>
    <w:rsid w:val="004161BE"/>
    <w:rsid w:val="00420A3B"/>
    <w:rsid w:val="004250CD"/>
    <w:rsid w:val="004329A0"/>
    <w:rsid w:val="00450082"/>
    <w:rsid w:val="00450DCB"/>
    <w:rsid w:val="00453AE7"/>
    <w:rsid w:val="0046167D"/>
    <w:rsid w:val="00485BD9"/>
    <w:rsid w:val="0048693A"/>
    <w:rsid w:val="004A4F99"/>
    <w:rsid w:val="004A56EB"/>
    <w:rsid w:val="004A7BCA"/>
    <w:rsid w:val="004B2223"/>
    <w:rsid w:val="004C4E26"/>
    <w:rsid w:val="004D12FC"/>
    <w:rsid w:val="004E15FF"/>
    <w:rsid w:val="004E7120"/>
    <w:rsid w:val="004F5895"/>
    <w:rsid w:val="00501AAE"/>
    <w:rsid w:val="0051145A"/>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4510"/>
    <w:rsid w:val="006661EB"/>
    <w:rsid w:val="00680A79"/>
    <w:rsid w:val="006840B2"/>
    <w:rsid w:val="00685BCA"/>
    <w:rsid w:val="006A00B8"/>
    <w:rsid w:val="006A39C3"/>
    <w:rsid w:val="006C3503"/>
    <w:rsid w:val="006D3541"/>
    <w:rsid w:val="006D3B7C"/>
    <w:rsid w:val="006D766F"/>
    <w:rsid w:val="006E3D7A"/>
    <w:rsid w:val="006E5CAF"/>
    <w:rsid w:val="00707842"/>
    <w:rsid w:val="00710FD4"/>
    <w:rsid w:val="00724798"/>
    <w:rsid w:val="007639BD"/>
    <w:rsid w:val="00763A15"/>
    <w:rsid w:val="00765901"/>
    <w:rsid w:val="00770B61"/>
    <w:rsid w:val="00773B77"/>
    <w:rsid w:val="0077739A"/>
    <w:rsid w:val="00780372"/>
    <w:rsid w:val="00790A99"/>
    <w:rsid w:val="007940C3"/>
    <w:rsid w:val="00794B34"/>
    <w:rsid w:val="007C18F3"/>
    <w:rsid w:val="007C2F80"/>
    <w:rsid w:val="007C7292"/>
    <w:rsid w:val="007E0F17"/>
    <w:rsid w:val="007E68AA"/>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B4A53"/>
    <w:rsid w:val="008C1E75"/>
    <w:rsid w:val="008C2F3F"/>
    <w:rsid w:val="008D7DFB"/>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2EAA"/>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76901"/>
    <w:rsid w:val="00B82FDC"/>
    <w:rsid w:val="00B83B7F"/>
    <w:rsid w:val="00B90EB9"/>
    <w:rsid w:val="00B922AA"/>
    <w:rsid w:val="00BA1AFF"/>
    <w:rsid w:val="00BA7631"/>
    <w:rsid w:val="00BB4740"/>
    <w:rsid w:val="00BC0EA4"/>
    <w:rsid w:val="00BC7EA8"/>
    <w:rsid w:val="00BD067F"/>
    <w:rsid w:val="00BE3E17"/>
    <w:rsid w:val="00C114F5"/>
    <w:rsid w:val="00C132EE"/>
    <w:rsid w:val="00C173D9"/>
    <w:rsid w:val="00C220F4"/>
    <w:rsid w:val="00C24B01"/>
    <w:rsid w:val="00C30588"/>
    <w:rsid w:val="00C502D1"/>
    <w:rsid w:val="00C63248"/>
    <w:rsid w:val="00C64603"/>
    <w:rsid w:val="00C8097A"/>
    <w:rsid w:val="00C8582E"/>
    <w:rsid w:val="00CA3A83"/>
    <w:rsid w:val="00CA3AEA"/>
    <w:rsid w:val="00CA4604"/>
    <w:rsid w:val="00CA4926"/>
    <w:rsid w:val="00CD05FD"/>
    <w:rsid w:val="00CD5AC2"/>
    <w:rsid w:val="00CE5A81"/>
    <w:rsid w:val="00CE751D"/>
    <w:rsid w:val="00D05B99"/>
    <w:rsid w:val="00D2351C"/>
    <w:rsid w:val="00D2413D"/>
    <w:rsid w:val="00D267FB"/>
    <w:rsid w:val="00D30ED5"/>
    <w:rsid w:val="00D3277C"/>
    <w:rsid w:val="00D356ED"/>
    <w:rsid w:val="00D35F09"/>
    <w:rsid w:val="00D45286"/>
    <w:rsid w:val="00D51E0F"/>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079AF"/>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2060</Words>
  <Characters>12360</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14392</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2025-12-28T11:04:00Z</dcterms:created>
  <dcterms:modified xsi:type="dcterms:W3CDTF">2025-12-28T11:04:00Z</dcterms:modified>
</cp:coreProperties>
</file>